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02D19" w14:textId="77777777" w:rsidR="00C87125" w:rsidRPr="00DC1978" w:rsidRDefault="00C87125" w:rsidP="00C87125">
      <w:pPr>
        <w:widowControl w:val="0"/>
        <w:shd w:val="clear" w:color="auto" w:fill="FFFFFF"/>
        <w:tabs>
          <w:tab w:val="left" w:pos="4934"/>
        </w:tabs>
        <w:autoSpaceDE w:val="0"/>
        <w:spacing w:before="106"/>
        <w:jc w:val="right"/>
        <w:rPr>
          <w:rFonts w:asciiTheme="minorHAnsi" w:hAnsiTheme="minorHAnsi" w:cstheme="minorHAnsi"/>
          <w:bCs/>
          <w:i/>
          <w:color w:val="000000"/>
          <w:spacing w:val="-6"/>
          <w:sz w:val="22"/>
          <w:szCs w:val="22"/>
          <w:lang w:val="pl-PL"/>
        </w:rPr>
      </w:pPr>
      <w:r w:rsidRPr="00DC1978">
        <w:rPr>
          <w:rFonts w:asciiTheme="minorHAnsi" w:hAnsiTheme="minorHAnsi" w:cstheme="minorHAnsi"/>
          <w:bCs/>
          <w:i/>
          <w:color w:val="000000"/>
          <w:spacing w:val="-6"/>
          <w:sz w:val="22"/>
          <w:szCs w:val="22"/>
          <w:lang w:val="pl-PL"/>
        </w:rPr>
        <w:t xml:space="preserve">Załącznik nr </w:t>
      </w:r>
      <w:r w:rsidRPr="00DC1978">
        <w:rPr>
          <w:rFonts w:asciiTheme="minorHAnsi" w:hAnsiTheme="minorHAnsi" w:cstheme="minorHAnsi"/>
          <w:bCs/>
          <w:i/>
          <w:color w:val="000000"/>
          <w:spacing w:val="-6"/>
          <w:lang w:val="pl-PL"/>
        </w:rPr>
        <w:t>7</w:t>
      </w:r>
      <w:r w:rsidRPr="00DC1978">
        <w:rPr>
          <w:rFonts w:asciiTheme="minorHAnsi" w:hAnsiTheme="minorHAnsi" w:cstheme="minorHAnsi"/>
          <w:bCs/>
          <w:i/>
          <w:color w:val="000000"/>
          <w:spacing w:val="-6"/>
          <w:sz w:val="22"/>
          <w:szCs w:val="22"/>
          <w:lang w:val="pl-PL"/>
        </w:rPr>
        <w:t xml:space="preserve"> do SWZ</w:t>
      </w:r>
    </w:p>
    <w:p w14:paraId="572F0600" w14:textId="77777777" w:rsidR="00C87125" w:rsidRPr="00E56435" w:rsidRDefault="00C87125" w:rsidP="002D1D0B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</w:pPr>
    </w:p>
    <w:p w14:paraId="420619D2" w14:textId="77777777" w:rsidR="002D1D0B" w:rsidRPr="00E56435" w:rsidRDefault="002D1D0B" w:rsidP="002D1D0B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</w:pPr>
      <w:r w:rsidRPr="00E56435"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  <w:t>ZOBOWIĄZANIE PODMIOTU TRZECIEGO</w:t>
      </w:r>
    </w:p>
    <w:p w14:paraId="7F1975BC" w14:textId="77777777" w:rsidR="002D1D0B" w:rsidRPr="00E56435" w:rsidRDefault="002D1D0B" w:rsidP="002D1D0B">
      <w:pPr>
        <w:spacing w:line="271" w:lineRule="auto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E56435"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  <w:t xml:space="preserve">do oddania do dyspozycji Wykonawcy niezbędnych zasobów </w:t>
      </w:r>
      <w:r w:rsidR="008572FD" w:rsidRPr="00E56435"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  <w:br/>
      </w:r>
      <w:r w:rsidRPr="00E56435"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  <w:t>na okres korzystania z nich przy wykonywaniu zamówienia</w:t>
      </w:r>
    </w:p>
    <w:p w14:paraId="0EC6B572" w14:textId="77777777" w:rsidR="002803A4" w:rsidRPr="00E56435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</w:pPr>
    </w:p>
    <w:p w14:paraId="782B8B89" w14:textId="77777777" w:rsidR="002803A4" w:rsidRPr="00E56435" w:rsidRDefault="002803A4" w:rsidP="00CB7739">
      <w:pPr>
        <w:autoSpaceDE w:val="0"/>
        <w:autoSpaceDN w:val="0"/>
        <w:adjustRightInd w:val="0"/>
        <w:spacing w:line="271" w:lineRule="auto"/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</w:pPr>
      <w:r w:rsidRPr="00E56435">
        <w:rPr>
          <w:rFonts w:asciiTheme="minorHAnsi" w:eastAsia="Verdana,Bold" w:hAnsiTheme="minorHAnsi" w:cstheme="minorHAnsi"/>
          <w:bCs/>
          <w:sz w:val="22"/>
          <w:szCs w:val="22"/>
          <w:lang w:val="pl-PL"/>
        </w:rPr>
        <w:t>W imieniu:</w:t>
      </w:r>
      <w:r w:rsidRPr="00E56435"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  <w:t xml:space="preserve"> __________________________________________________</w:t>
      </w:r>
      <w:r w:rsidR="00CB7739" w:rsidRPr="00E56435"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  <w:t>________________________</w:t>
      </w:r>
    </w:p>
    <w:p w14:paraId="3994FEA8" w14:textId="77777777" w:rsidR="002803A4" w:rsidRPr="00E56435" w:rsidRDefault="008572FD" w:rsidP="00CB773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theme="minorHAnsi"/>
          <w:i/>
          <w:iCs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i/>
          <w:iCs/>
          <w:sz w:val="22"/>
          <w:szCs w:val="22"/>
          <w:lang w:val="pl-PL"/>
        </w:rPr>
        <w:t>(</w:t>
      </w:r>
      <w:r w:rsidR="002803A4" w:rsidRPr="00E56435">
        <w:rPr>
          <w:rFonts w:asciiTheme="minorHAnsi" w:eastAsia="Verdana,Italic" w:hAnsiTheme="minorHAnsi" w:cstheme="minorHAnsi"/>
          <w:i/>
          <w:iCs/>
          <w:sz w:val="22"/>
          <w:szCs w:val="22"/>
          <w:lang w:val="pl-PL"/>
        </w:rPr>
        <w:t>wpisać nazwę Podmiotu, na zasobach którego polega Wykonawca)</w:t>
      </w:r>
    </w:p>
    <w:p w14:paraId="23FA3E7C" w14:textId="77777777" w:rsidR="002803A4" w:rsidRPr="00E56435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theme="minorHAnsi"/>
          <w:sz w:val="22"/>
          <w:szCs w:val="22"/>
          <w:lang w:val="pl-PL"/>
        </w:rPr>
      </w:pPr>
    </w:p>
    <w:p w14:paraId="523BF183" w14:textId="77777777" w:rsidR="002803A4" w:rsidRPr="00E56435" w:rsidRDefault="002803A4" w:rsidP="00CB7739">
      <w:pPr>
        <w:autoSpaceDE w:val="0"/>
        <w:autoSpaceDN w:val="0"/>
        <w:adjustRightInd w:val="0"/>
        <w:spacing w:line="271" w:lineRule="auto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Zobowiązuję się do oddania swoich zasobów</w:t>
      </w:r>
    </w:p>
    <w:p w14:paraId="60AD1FF4" w14:textId="77777777" w:rsidR="002803A4" w:rsidRPr="00E56435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_________________________________________________</w:t>
      </w:r>
      <w:r w:rsidR="00CB7739"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________________________</w:t>
      </w:r>
    </w:p>
    <w:p w14:paraId="6CAFCD06" w14:textId="77777777" w:rsidR="002803A4" w:rsidRPr="00E56435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theme="minorHAnsi"/>
          <w:i/>
          <w:iCs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F5942E9" w14:textId="77777777" w:rsidR="002803A4" w:rsidRPr="00E56435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theme="minorHAnsi"/>
          <w:sz w:val="22"/>
          <w:szCs w:val="22"/>
          <w:lang w:val="pl-PL"/>
        </w:rPr>
      </w:pPr>
    </w:p>
    <w:p w14:paraId="0E68B57F" w14:textId="77777777" w:rsidR="002803A4" w:rsidRPr="00E56435" w:rsidRDefault="002803A4" w:rsidP="00CB7739">
      <w:pPr>
        <w:autoSpaceDE w:val="0"/>
        <w:autoSpaceDN w:val="0"/>
        <w:adjustRightInd w:val="0"/>
        <w:spacing w:line="271" w:lineRule="auto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do dyspozycji Wykonawcy:</w:t>
      </w:r>
    </w:p>
    <w:p w14:paraId="62077C3C" w14:textId="77777777" w:rsidR="002803A4" w:rsidRPr="00E56435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__________________________________________________</w:t>
      </w:r>
      <w:r w:rsidR="00CB7739"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________________________</w:t>
      </w:r>
    </w:p>
    <w:p w14:paraId="5436055A" w14:textId="77777777" w:rsidR="002803A4" w:rsidRPr="00E56435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theme="minorHAnsi"/>
          <w:i/>
          <w:iCs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i/>
          <w:iCs/>
          <w:sz w:val="22"/>
          <w:szCs w:val="22"/>
          <w:lang w:val="pl-PL"/>
        </w:rPr>
        <w:t>(wpisać nazwę Wykonawcy)</w:t>
      </w:r>
    </w:p>
    <w:p w14:paraId="37783BB1" w14:textId="77777777" w:rsidR="002803A4" w:rsidRPr="00E56435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</w:p>
    <w:p w14:paraId="24900108" w14:textId="62F1FE06" w:rsidR="002803A4" w:rsidRPr="00E56435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Calibri" w:hAnsiTheme="minorHAnsi" w:cstheme="minorHAnsi"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 xml:space="preserve">przy wykonywaniu zamówienia </w:t>
      </w:r>
      <w:r w:rsidRPr="00E56435">
        <w:rPr>
          <w:rFonts w:asciiTheme="minorHAnsi" w:eastAsia="Verdana,Bold" w:hAnsiTheme="minorHAnsi" w:cstheme="minorHAnsi"/>
          <w:sz w:val="22"/>
          <w:szCs w:val="22"/>
          <w:lang w:val="pl-PL" w:eastAsia="pl-PL"/>
        </w:rPr>
        <w:t xml:space="preserve">pn. </w:t>
      </w:r>
      <w:r w:rsidR="00886601" w:rsidRPr="00886601">
        <w:rPr>
          <w:rFonts w:asciiTheme="minorHAnsi" w:eastAsia="Verdana,Bold" w:hAnsiTheme="minorHAnsi" w:cstheme="minorHAnsi"/>
          <w:b/>
          <w:bCs/>
          <w:i/>
          <w:iCs/>
          <w:color w:val="000000"/>
          <w:sz w:val="22"/>
          <w:szCs w:val="22"/>
          <w:lang w:val="pl-PL"/>
        </w:rPr>
        <w:t xml:space="preserve">„Termomodernizacja obiektów użyteczności publicznej na terenie gminy </w:t>
      </w:r>
      <w:r w:rsidR="00C56750" w:rsidRPr="00886601">
        <w:rPr>
          <w:rFonts w:asciiTheme="minorHAnsi" w:eastAsia="Verdana,Bold" w:hAnsiTheme="minorHAnsi" w:cstheme="minorHAnsi"/>
          <w:b/>
          <w:bCs/>
          <w:i/>
          <w:iCs/>
          <w:color w:val="000000"/>
          <w:sz w:val="22"/>
          <w:szCs w:val="22"/>
          <w:lang w:val="pl-PL"/>
        </w:rPr>
        <w:t>Czermi</w:t>
      </w:r>
      <w:r w:rsidR="00C56750">
        <w:rPr>
          <w:rFonts w:asciiTheme="minorHAnsi" w:eastAsia="Verdana,Bold" w:hAnsiTheme="minorHAnsi" w:cstheme="minorHAnsi"/>
          <w:b/>
          <w:bCs/>
          <w:i/>
          <w:iCs/>
          <w:color w:val="000000"/>
          <w:sz w:val="22"/>
          <w:szCs w:val="22"/>
          <w:lang w:val="pl-PL"/>
        </w:rPr>
        <w:t>n</w:t>
      </w:r>
      <w:r w:rsidR="00C56750" w:rsidRPr="00E56435">
        <w:rPr>
          <w:rFonts w:asciiTheme="minorHAnsi" w:eastAsia="Verdana,Bold" w:hAnsiTheme="minorHAnsi" w:cstheme="minorHAnsi"/>
          <w:color w:val="000000"/>
          <w:sz w:val="22"/>
          <w:szCs w:val="22"/>
          <w:lang w:val="pl-PL"/>
        </w:rPr>
        <w:t>„</w:t>
      </w:r>
      <w:r w:rsidR="00C56750">
        <w:rPr>
          <w:rFonts w:asciiTheme="minorHAnsi" w:eastAsia="Verdana,Bold" w:hAnsiTheme="minorHAnsi" w:cstheme="minorHAnsi"/>
          <w:color w:val="000000"/>
          <w:sz w:val="22"/>
          <w:szCs w:val="22"/>
          <w:lang w:val="pl-PL"/>
        </w:rPr>
        <w:t xml:space="preserve"> </w:t>
      </w:r>
      <w:r w:rsidR="00F84778" w:rsidRPr="00F84778">
        <w:rPr>
          <w:rFonts w:asciiTheme="minorHAnsi" w:eastAsia="Verdana,Bold" w:hAnsiTheme="minorHAnsi" w:cstheme="minorHAnsi"/>
          <w:b/>
          <w:color w:val="000000"/>
          <w:sz w:val="22"/>
          <w:szCs w:val="22"/>
          <w:lang w:val="pl-PL"/>
        </w:rPr>
        <w:t>II postępowanie</w:t>
      </w:r>
      <w:r w:rsidR="00F84778" w:rsidRPr="00F84778">
        <w:rPr>
          <w:rFonts w:asciiTheme="minorHAnsi" w:eastAsia="Verdana,Bold" w:hAnsiTheme="minorHAnsi" w:cstheme="minorHAnsi"/>
          <w:b/>
          <w:color w:val="000000"/>
          <w:sz w:val="22"/>
          <w:szCs w:val="22"/>
          <w:lang w:val="pl-PL"/>
        </w:rPr>
        <w:t xml:space="preserve"> </w:t>
      </w:r>
      <w:r w:rsidR="00C56750"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Oświadczam</w:t>
      </w:r>
      <w:r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, iż:</w:t>
      </w:r>
    </w:p>
    <w:p w14:paraId="43844FD2" w14:textId="77777777" w:rsidR="002803A4" w:rsidRPr="00E56435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udostępniam Wykonawcy w/w</w:t>
      </w:r>
      <w:r w:rsidR="002803A4"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 xml:space="preserve"> zasoby, w następującym zakresie:</w:t>
      </w:r>
    </w:p>
    <w:p w14:paraId="45F702CE" w14:textId="77777777" w:rsidR="002803A4" w:rsidRPr="00E56435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303378AC" w14:textId="77777777" w:rsidR="002803A4" w:rsidRPr="00E56435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sposób wykorzystania udostępnionych przeze mnie zasobów będzie następujący:</w:t>
      </w:r>
    </w:p>
    <w:p w14:paraId="41A91E2C" w14:textId="77777777" w:rsidR="002803A4" w:rsidRPr="00E56435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FF766F6" w14:textId="77777777" w:rsidR="002803A4" w:rsidRPr="00E56435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zakres mojego udziału przy wykonywaniu zamówienia będzie następujący:</w:t>
      </w:r>
    </w:p>
    <w:p w14:paraId="2135B134" w14:textId="77777777" w:rsidR="002803A4" w:rsidRPr="00E56435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DBD675" w14:textId="77777777" w:rsidR="002803A4" w:rsidRPr="00E56435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okres mojego udziału przy wykonywaniu zamówienia będzie następujący:</w:t>
      </w:r>
    </w:p>
    <w:p w14:paraId="43BF13AE" w14:textId="77777777" w:rsidR="002803A4" w:rsidRPr="00E56435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462D780" w14:textId="77777777" w:rsidR="002803A4" w:rsidRPr="00E56435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14:paraId="2EF20272" w14:textId="77777777" w:rsidR="002803A4" w:rsidRPr="00E56435" w:rsidRDefault="002803A4" w:rsidP="00CB7739">
      <w:pPr>
        <w:spacing w:line="271" w:lineRule="auto"/>
        <w:ind w:left="284"/>
        <w:jc w:val="both"/>
        <w:rPr>
          <w:rFonts w:asciiTheme="minorHAnsi" w:eastAsia="Verdana,Italic" w:hAnsiTheme="minorHAnsi" w:cstheme="minorHAnsi"/>
          <w:b/>
          <w:bCs/>
          <w:sz w:val="22"/>
          <w:szCs w:val="22"/>
          <w:lang w:val="pl-PL"/>
        </w:rPr>
      </w:pPr>
      <w:r w:rsidRPr="00E56435">
        <w:rPr>
          <w:rFonts w:asciiTheme="minorHAnsi" w:eastAsia="Verdana,Italic" w:hAnsiTheme="minorHAnsi" w:cstheme="minorHAnsi"/>
          <w:b/>
          <w:bCs/>
          <w:sz w:val="22"/>
          <w:szCs w:val="22"/>
          <w:lang w:val="pl-PL"/>
        </w:rPr>
        <w:t>TAK</w:t>
      </w:r>
      <w:r w:rsidRPr="00A9337B">
        <w:rPr>
          <w:rFonts w:asciiTheme="minorHAnsi" w:eastAsia="Verdana,Italic" w:hAnsiTheme="minorHAnsi" w:cstheme="minorHAnsi"/>
          <w:b/>
          <w:bCs/>
          <w:sz w:val="22"/>
          <w:szCs w:val="22"/>
          <w:lang w:val="pl-PL"/>
        </w:rPr>
        <w:t>*/NIE *</w:t>
      </w:r>
    </w:p>
    <w:p w14:paraId="1554AB0E" w14:textId="77777777" w:rsidR="00652525" w:rsidRPr="00DC1978" w:rsidRDefault="00652525" w:rsidP="00652525">
      <w:pPr>
        <w:pStyle w:val="Nagwek"/>
        <w:rPr>
          <w:rFonts w:asciiTheme="minorHAnsi" w:hAnsiTheme="minorHAnsi" w:cstheme="minorHAnsi"/>
          <w:sz w:val="18"/>
          <w:szCs w:val="18"/>
          <w:lang w:val="pl-PL"/>
        </w:rPr>
      </w:pPr>
    </w:p>
    <w:p w14:paraId="6C32F12E" w14:textId="77777777" w:rsidR="00652525" w:rsidRPr="00E5643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795B5B48" w14:textId="77777777" w:rsidR="00652525" w:rsidRPr="00E56435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sz w:val="18"/>
          <w:szCs w:val="18"/>
          <w:lang w:val="pl-PL"/>
        </w:rPr>
      </w:pPr>
      <w:r w:rsidRPr="00E56435">
        <w:rPr>
          <w:rFonts w:asciiTheme="minorHAnsi" w:hAnsiTheme="minorHAnsi" w:cstheme="minorHAnsi"/>
          <w:b/>
          <w:sz w:val="18"/>
          <w:szCs w:val="18"/>
          <w:lang w:val="pl-PL"/>
        </w:rPr>
        <w:t>Podpis podmiotu udostępniającego zasoby</w:t>
      </w:r>
    </w:p>
    <w:p w14:paraId="40C9D6D0" w14:textId="77777777" w:rsidR="002803A4" w:rsidRPr="00E56435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Italic" w:hAnsiTheme="minorHAnsi" w:cstheme="minorHAnsi"/>
          <w:i/>
          <w:iCs/>
          <w:sz w:val="16"/>
          <w:szCs w:val="16"/>
          <w:lang w:val="pl-PL"/>
        </w:rPr>
      </w:pPr>
      <w:r w:rsidRPr="00E56435">
        <w:rPr>
          <w:rFonts w:asciiTheme="minorHAnsi" w:eastAsia="Verdana,Italic" w:hAnsiTheme="minorHAnsi" w:cstheme="minorHAnsi"/>
          <w:i/>
          <w:iCs/>
          <w:sz w:val="16"/>
          <w:szCs w:val="16"/>
          <w:lang w:val="pl-PL"/>
        </w:rPr>
        <w:t>UWAGA:</w:t>
      </w:r>
    </w:p>
    <w:p w14:paraId="1A42B491" w14:textId="77777777" w:rsidR="002803A4" w:rsidRPr="00E56435" w:rsidRDefault="002803A4" w:rsidP="00A52EAC">
      <w:pPr>
        <w:autoSpaceDE w:val="0"/>
        <w:autoSpaceDN w:val="0"/>
        <w:adjustRightInd w:val="0"/>
        <w:jc w:val="both"/>
        <w:rPr>
          <w:rFonts w:asciiTheme="minorHAnsi" w:eastAsia="Verdana,Italic" w:hAnsiTheme="minorHAnsi" w:cstheme="minorHAnsi"/>
          <w:i/>
          <w:iCs/>
          <w:sz w:val="16"/>
          <w:szCs w:val="16"/>
          <w:lang w:val="pl-PL"/>
        </w:rPr>
      </w:pPr>
      <w:r w:rsidRPr="00E56435">
        <w:rPr>
          <w:rFonts w:asciiTheme="minorHAnsi" w:eastAsia="Verdana,Italic" w:hAnsiTheme="minorHAnsi" w:cstheme="minorHAnsi"/>
          <w:i/>
          <w:iCs/>
          <w:sz w:val="16"/>
          <w:szCs w:val="16"/>
          <w:lang w:val="pl-PL"/>
        </w:rPr>
        <w:t>Zamiast niniejszego Formularza można przedstawić inne dokumenty, w szczególności:</w:t>
      </w:r>
    </w:p>
    <w:p w14:paraId="0C15F1B3" w14:textId="77777777" w:rsidR="002803A4" w:rsidRPr="00E56435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eastAsia="Verdana,Italic" w:hAnsiTheme="minorHAnsi" w:cstheme="minorHAnsi"/>
          <w:i/>
          <w:iCs/>
          <w:sz w:val="16"/>
          <w:szCs w:val="16"/>
          <w:lang w:val="pl-PL"/>
        </w:rPr>
      </w:pPr>
      <w:r w:rsidRPr="00E56435">
        <w:rPr>
          <w:rFonts w:asciiTheme="minorHAnsi" w:eastAsia="Verdana,Italic" w:hAnsiTheme="minorHAnsi" w:cstheme="minorHAnsi"/>
          <w:i/>
          <w:iCs/>
          <w:sz w:val="16"/>
          <w:szCs w:val="16"/>
          <w:lang w:val="pl-PL"/>
        </w:rPr>
        <w:t xml:space="preserve">pisemne zobowiązanie podmiotu, o którym mowa w art. </w:t>
      </w:r>
      <w:r w:rsidR="00FD7937" w:rsidRPr="00E56435">
        <w:rPr>
          <w:rFonts w:asciiTheme="minorHAnsi" w:eastAsia="Verdana,Italic" w:hAnsiTheme="minorHAnsi" w:cstheme="minorHAnsi"/>
          <w:i/>
          <w:iCs/>
          <w:sz w:val="16"/>
          <w:szCs w:val="16"/>
          <w:lang w:val="pl-PL"/>
        </w:rPr>
        <w:t>118</w:t>
      </w:r>
      <w:r w:rsidRPr="00E56435">
        <w:rPr>
          <w:rFonts w:asciiTheme="minorHAnsi" w:eastAsia="Verdana,Italic" w:hAnsiTheme="minorHAnsi" w:cstheme="minorHAnsi"/>
          <w:i/>
          <w:iCs/>
          <w:sz w:val="16"/>
          <w:szCs w:val="16"/>
          <w:lang w:val="pl-PL"/>
        </w:rPr>
        <w:t xml:space="preserve"> ustawy Pzp</w:t>
      </w:r>
    </w:p>
    <w:p w14:paraId="40E61D65" w14:textId="77777777" w:rsidR="002803A4" w:rsidRPr="00E56435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inorHAnsi" w:eastAsia="Verdana,Italic" w:hAnsiTheme="minorHAnsi" w:cstheme="minorHAnsi"/>
          <w:i/>
          <w:iCs/>
          <w:sz w:val="16"/>
          <w:szCs w:val="16"/>
          <w:lang w:val="pl-PL"/>
        </w:rPr>
      </w:pPr>
      <w:r w:rsidRPr="00E56435">
        <w:rPr>
          <w:rFonts w:asciiTheme="minorHAnsi" w:eastAsia="Verdana,Italic" w:hAnsiTheme="minorHAnsi" w:cstheme="minorHAnsi"/>
          <w:i/>
          <w:iCs/>
          <w:sz w:val="16"/>
          <w:szCs w:val="16"/>
          <w:lang w:val="pl-PL"/>
        </w:rPr>
        <w:t>dokumenty dotyczące:</w:t>
      </w:r>
    </w:p>
    <w:p w14:paraId="57027C77" w14:textId="77777777" w:rsidR="002803A4" w:rsidRPr="00E56435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Theme="minorHAnsi" w:hAnsiTheme="minorHAnsi" w:cstheme="minorHAnsi"/>
          <w:i/>
          <w:iCs/>
          <w:color w:val="000000"/>
          <w:sz w:val="16"/>
          <w:szCs w:val="16"/>
          <w:lang w:val="pl-PL"/>
        </w:rPr>
      </w:pPr>
      <w:r w:rsidRPr="00E56435">
        <w:rPr>
          <w:rFonts w:asciiTheme="minorHAnsi" w:hAnsiTheme="minorHAnsi" w:cstheme="minorHAnsi"/>
          <w:i/>
          <w:iCs/>
          <w:color w:val="000000"/>
          <w:sz w:val="16"/>
          <w:szCs w:val="16"/>
          <w:lang w:val="pl-PL"/>
        </w:rPr>
        <w:t>zakresu dostępnych wykonawcy zasobów innego podmiotu;</w:t>
      </w:r>
    </w:p>
    <w:p w14:paraId="156DB3BB" w14:textId="77777777" w:rsidR="002803A4" w:rsidRPr="00E56435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Theme="minorHAnsi" w:hAnsiTheme="minorHAnsi" w:cstheme="minorHAnsi"/>
          <w:i/>
          <w:iCs/>
          <w:color w:val="000000"/>
          <w:sz w:val="16"/>
          <w:szCs w:val="16"/>
          <w:lang w:val="pl-PL"/>
        </w:rPr>
      </w:pPr>
      <w:r w:rsidRPr="00E56435">
        <w:rPr>
          <w:rFonts w:asciiTheme="minorHAnsi" w:hAnsiTheme="minorHAnsi" w:cstheme="minorHAnsi"/>
          <w:i/>
          <w:iCs/>
          <w:color w:val="000000"/>
          <w:sz w:val="16"/>
          <w:szCs w:val="16"/>
          <w:lang w:val="pl-PL"/>
        </w:rPr>
        <w:t>sposobu wykorzystania zasobów innego podmiotu, przez Wykonawcę przy wykonywaniu zamówienia publicznego;</w:t>
      </w:r>
    </w:p>
    <w:p w14:paraId="2C94BFE3" w14:textId="77777777" w:rsidR="002803A4" w:rsidRPr="00E56435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Theme="minorHAnsi" w:hAnsiTheme="minorHAnsi" w:cstheme="minorHAnsi"/>
          <w:i/>
          <w:iCs/>
          <w:color w:val="000000"/>
          <w:sz w:val="16"/>
          <w:szCs w:val="16"/>
          <w:lang w:val="pl-PL"/>
        </w:rPr>
      </w:pPr>
      <w:r w:rsidRPr="00E56435">
        <w:rPr>
          <w:rFonts w:asciiTheme="minorHAnsi" w:hAnsiTheme="minorHAnsi" w:cstheme="minorHAnsi"/>
          <w:i/>
          <w:iCs/>
          <w:color w:val="000000"/>
          <w:sz w:val="16"/>
          <w:szCs w:val="16"/>
          <w:lang w:val="pl-PL"/>
        </w:rPr>
        <w:t>zakresu i okresu udziału innego podmiotu przy wykonywaniu zamówienia;</w:t>
      </w:r>
    </w:p>
    <w:p w14:paraId="61922EB8" w14:textId="77777777" w:rsidR="002803A4" w:rsidRPr="00E56435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Theme="minorHAnsi" w:hAnsiTheme="minorHAnsi" w:cstheme="minorHAnsi"/>
          <w:i/>
          <w:iCs/>
          <w:color w:val="000000"/>
          <w:sz w:val="16"/>
          <w:szCs w:val="16"/>
          <w:lang w:val="pl-PL"/>
        </w:rPr>
      </w:pPr>
      <w:r w:rsidRPr="00E56435">
        <w:rPr>
          <w:rFonts w:asciiTheme="minorHAnsi" w:hAnsiTheme="minorHAnsi" w:cstheme="minorHAnsi"/>
          <w:i/>
          <w:iCs/>
          <w:color w:val="000000"/>
          <w:sz w:val="16"/>
          <w:szCs w:val="16"/>
          <w:lang w:val="pl-PL"/>
        </w:rPr>
        <w:t>czy podmiot, na zdolnościach którego wykonawca polega w od</w:t>
      </w:r>
      <w:r w:rsidR="005104D2" w:rsidRPr="00E56435">
        <w:rPr>
          <w:rFonts w:asciiTheme="minorHAnsi" w:hAnsiTheme="minorHAnsi" w:cstheme="minorHAnsi"/>
          <w:i/>
          <w:iCs/>
          <w:color w:val="000000"/>
          <w:sz w:val="16"/>
          <w:szCs w:val="16"/>
          <w:lang w:val="pl-PL"/>
        </w:rPr>
        <w:t>niesieniu do warunków udziału w </w:t>
      </w:r>
      <w:r w:rsidRPr="00E56435">
        <w:rPr>
          <w:rFonts w:asciiTheme="minorHAnsi" w:hAnsiTheme="minorHAnsi" w:cstheme="minorHAnsi"/>
          <w:i/>
          <w:iCs/>
          <w:color w:val="000000"/>
          <w:sz w:val="16"/>
          <w:szCs w:val="16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E56435">
        <w:rPr>
          <w:rFonts w:asciiTheme="minorHAnsi" w:hAnsiTheme="minorHAnsi" w:cstheme="minorHAnsi"/>
          <w:i/>
          <w:iCs/>
          <w:color w:val="000000"/>
          <w:sz w:val="16"/>
          <w:szCs w:val="16"/>
          <w:lang w:val="pl-PL"/>
        </w:rPr>
        <w:t>.</w:t>
      </w:r>
    </w:p>
    <w:p w14:paraId="40173F15" w14:textId="77777777" w:rsidR="002803A4" w:rsidRPr="00E56435" w:rsidRDefault="00A52EAC" w:rsidP="00CB7739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E56435">
        <w:rPr>
          <w:rFonts w:asciiTheme="minorHAnsi" w:hAnsiTheme="minorHAnsi" w:cstheme="minorHAnsi"/>
          <w:sz w:val="22"/>
          <w:szCs w:val="22"/>
          <w:lang w:val="pl-PL"/>
        </w:rPr>
        <w:t>__</w:t>
      </w:r>
      <w:r w:rsidR="002803A4" w:rsidRPr="00E56435">
        <w:rPr>
          <w:rFonts w:asciiTheme="minorHAnsi" w:hAnsiTheme="minorHAnsi" w:cstheme="minorHAnsi"/>
          <w:sz w:val="22"/>
          <w:szCs w:val="22"/>
          <w:lang w:val="pl-PL"/>
        </w:rPr>
        <w:t>_____________________</w:t>
      </w:r>
    </w:p>
    <w:p w14:paraId="56DBD43B" w14:textId="77777777" w:rsidR="009235B0" w:rsidRPr="00E56435" w:rsidRDefault="002803A4" w:rsidP="00CB7739">
      <w:pPr>
        <w:spacing w:line="271" w:lineRule="auto"/>
        <w:rPr>
          <w:rFonts w:asciiTheme="minorHAnsi" w:hAnsiTheme="minorHAnsi" w:cstheme="minorHAnsi"/>
          <w:i/>
          <w:sz w:val="16"/>
          <w:szCs w:val="16"/>
          <w:lang w:val="pl-PL"/>
        </w:rPr>
      </w:pPr>
      <w:r w:rsidRPr="00E56435">
        <w:rPr>
          <w:rFonts w:asciiTheme="minorHAnsi" w:hAnsiTheme="minorHAnsi" w:cstheme="minorHAnsi"/>
          <w:sz w:val="16"/>
          <w:szCs w:val="16"/>
          <w:lang w:val="pl-PL"/>
        </w:rPr>
        <w:t xml:space="preserve">* </w:t>
      </w:r>
      <w:r w:rsidRPr="00E56435">
        <w:rPr>
          <w:rFonts w:asciiTheme="minorHAnsi" w:hAnsiTheme="minorHAnsi" w:cstheme="minorHAnsi"/>
          <w:i/>
          <w:sz w:val="16"/>
          <w:szCs w:val="16"/>
          <w:lang w:val="pl-PL"/>
        </w:rPr>
        <w:t>- niepotrzebne skreślić</w:t>
      </w:r>
    </w:p>
    <w:sectPr w:rsidR="009235B0" w:rsidRPr="00E56435" w:rsidSect="005D1CAF">
      <w:headerReference w:type="default" r:id="rId8"/>
      <w:footerReference w:type="default" r:id="rId9"/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68DA3" w14:textId="77777777" w:rsidR="00E4008B" w:rsidRDefault="00E4008B" w:rsidP="00AC1A4B">
      <w:r>
        <w:separator/>
      </w:r>
    </w:p>
  </w:endnote>
  <w:endnote w:type="continuationSeparator" w:id="0">
    <w:p w14:paraId="19EF3D2E" w14:textId="77777777" w:rsidR="00E4008B" w:rsidRDefault="00E4008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92565625"/>
      <w:docPartObj>
        <w:docPartGallery w:val="Page Numbers (Bottom of Page)"/>
        <w:docPartUnique/>
      </w:docPartObj>
    </w:sdtPr>
    <w:sdtContent>
      <w:sdt>
        <w:sdtPr>
          <w:id w:val="1594348719"/>
          <w:docPartObj>
            <w:docPartGallery w:val="Page Numbers (Top of Page)"/>
            <w:docPartUnique/>
          </w:docPartObj>
        </w:sdtPr>
        <w:sdtContent>
          <w:p w14:paraId="5F3B5717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0D4A18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0D4A18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288F3C9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F31EE7" w14:textId="77777777" w:rsidR="00E4008B" w:rsidRDefault="00E4008B" w:rsidP="00AC1A4B">
      <w:r>
        <w:separator/>
      </w:r>
    </w:p>
  </w:footnote>
  <w:footnote w:type="continuationSeparator" w:id="0">
    <w:p w14:paraId="549FCC40" w14:textId="77777777" w:rsidR="00E4008B" w:rsidRDefault="00E4008B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B1D32" w14:textId="0F89A2F2" w:rsidR="00886601" w:rsidRDefault="00886601">
    <w:pPr>
      <w:pStyle w:val="Nagwek"/>
    </w:pPr>
    <w:bookmarkStart w:id="0" w:name="_Hlk207873178"/>
    <w:r w:rsidRPr="00320D01">
      <w:rPr>
        <w:rFonts w:ascii="Arial" w:hAnsi="Arial" w:cs="Arial"/>
        <w:noProof/>
        <w:sz w:val="22"/>
        <w:szCs w:val="22"/>
      </w:rPr>
      <w:drawing>
        <wp:inline distT="0" distB="0" distL="0" distR="0" wp14:anchorId="58FE0903" wp14:editId="154BB199">
          <wp:extent cx="5760720" cy="457200"/>
          <wp:effectExtent l="0" t="0" r="0" b="0"/>
          <wp:docPr id="6499697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62327CA6"/>
    <w:lvl w:ilvl="0" w:tplc="59F208E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16"/>
        <w:szCs w:val="22"/>
      </w:rPr>
    </w:lvl>
    <w:lvl w:ilvl="1" w:tplc="2C7E24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16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502401481">
    <w:abstractNumId w:val="45"/>
  </w:num>
  <w:num w:numId="2" w16cid:durableId="1213158023">
    <w:abstractNumId w:val="36"/>
  </w:num>
  <w:num w:numId="3" w16cid:durableId="1607498124">
    <w:abstractNumId w:val="37"/>
  </w:num>
  <w:num w:numId="4" w16cid:durableId="1946767684">
    <w:abstractNumId w:val="20"/>
  </w:num>
  <w:num w:numId="5" w16cid:durableId="179899436">
    <w:abstractNumId w:val="44"/>
  </w:num>
  <w:num w:numId="6" w16cid:durableId="732972234">
    <w:abstractNumId w:val="18"/>
  </w:num>
  <w:num w:numId="7" w16cid:durableId="1319306972">
    <w:abstractNumId w:val="22"/>
  </w:num>
  <w:num w:numId="8" w16cid:durableId="405305021">
    <w:abstractNumId w:val="33"/>
  </w:num>
  <w:num w:numId="9" w16cid:durableId="370768676">
    <w:abstractNumId w:val="31"/>
  </w:num>
  <w:num w:numId="10" w16cid:durableId="1576819385">
    <w:abstractNumId w:val="32"/>
  </w:num>
  <w:num w:numId="11" w16cid:durableId="564411644">
    <w:abstractNumId w:val="42"/>
  </w:num>
  <w:num w:numId="12" w16cid:durableId="1917547457">
    <w:abstractNumId w:val="29"/>
  </w:num>
  <w:num w:numId="13" w16cid:durableId="436022295">
    <w:abstractNumId w:val="38"/>
  </w:num>
  <w:num w:numId="14" w16cid:durableId="1422288610">
    <w:abstractNumId w:val="40"/>
  </w:num>
  <w:num w:numId="15" w16cid:durableId="153835380">
    <w:abstractNumId w:val="39"/>
  </w:num>
  <w:num w:numId="16" w16cid:durableId="2101221882">
    <w:abstractNumId w:val="24"/>
  </w:num>
  <w:num w:numId="17" w16cid:durableId="835611294">
    <w:abstractNumId w:val="34"/>
  </w:num>
  <w:num w:numId="18" w16cid:durableId="1703479804">
    <w:abstractNumId w:val="41"/>
  </w:num>
  <w:num w:numId="19" w16cid:durableId="1241985622">
    <w:abstractNumId w:val="47"/>
  </w:num>
  <w:num w:numId="20" w16cid:durableId="1176842736">
    <w:abstractNumId w:val="27"/>
  </w:num>
  <w:num w:numId="21" w16cid:durableId="2136749374">
    <w:abstractNumId w:val="48"/>
  </w:num>
  <w:num w:numId="22" w16cid:durableId="1882129886">
    <w:abstractNumId w:val="17"/>
  </w:num>
  <w:num w:numId="23" w16cid:durableId="37509939">
    <w:abstractNumId w:val="43"/>
  </w:num>
  <w:num w:numId="24" w16cid:durableId="2129273556">
    <w:abstractNumId w:val="35"/>
  </w:num>
  <w:num w:numId="25" w16cid:durableId="1532037123">
    <w:abstractNumId w:val="25"/>
  </w:num>
  <w:num w:numId="26" w16cid:durableId="807862607">
    <w:abstractNumId w:val="28"/>
  </w:num>
  <w:num w:numId="27" w16cid:durableId="1626236203">
    <w:abstractNumId w:val="49"/>
  </w:num>
  <w:num w:numId="28" w16cid:durableId="517618386">
    <w:abstractNumId w:val="23"/>
  </w:num>
  <w:num w:numId="29" w16cid:durableId="425924468">
    <w:abstractNumId w:val="46"/>
  </w:num>
  <w:num w:numId="30" w16cid:durableId="214128587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65A6E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4A18"/>
    <w:rsid w:val="000E4C18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5F38"/>
    <w:rsid w:val="00156601"/>
    <w:rsid w:val="001575B6"/>
    <w:rsid w:val="00161D0C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AEB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54F4"/>
    <w:rsid w:val="001F7D06"/>
    <w:rsid w:val="002001B2"/>
    <w:rsid w:val="00206B43"/>
    <w:rsid w:val="0021568A"/>
    <w:rsid w:val="00216EE9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05DD"/>
    <w:rsid w:val="002B5FE5"/>
    <w:rsid w:val="002B6174"/>
    <w:rsid w:val="002B63AA"/>
    <w:rsid w:val="002C2013"/>
    <w:rsid w:val="002C21DF"/>
    <w:rsid w:val="002D1D0B"/>
    <w:rsid w:val="002D2663"/>
    <w:rsid w:val="002D72E3"/>
    <w:rsid w:val="002E2B97"/>
    <w:rsid w:val="002E36A2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35694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22F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5C9"/>
    <w:rsid w:val="00403A20"/>
    <w:rsid w:val="00407D7A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37771"/>
    <w:rsid w:val="0045421E"/>
    <w:rsid w:val="004572A4"/>
    <w:rsid w:val="00457BE6"/>
    <w:rsid w:val="00460775"/>
    <w:rsid w:val="0046273F"/>
    <w:rsid w:val="0046546E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58AA"/>
    <w:rsid w:val="004B7BA6"/>
    <w:rsid w:val="004B7C75"/>
    <w:rsid w:val="004C3A99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1CAF"/>
    <w:rsid w:val="005D68A0"/>
    <w:rsid w:val="005D6FC1"/>
    <w:rsid w:val="005E45B9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656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0A53"/>
    <w:rsid w:val="00652525"/>
    <w:rsid w:val="006559E2"/>
    <w:rsid w:val="006559FE"/>
    <w:rsid w:val="00657B01"/>
    <w:rsid w:val="00662FFB"/>
    <w:rsid w:val="00667025"/>
    <w:rsid w:val="006802C0"/>
    <w:rsid w:val="00680650"/>
    <w:rsid w:val="006877F8"/>
    <w:rsid w:val="00687A0D"/>
    <w:rsid w:val="00690D64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18E9"/>
    <w:rsid w:val="006D443F"/>
    <w:rsid w:val="006D5303"/>
    <w:rsid w:val="006D5E61"/>
    <w:rsid w:val="006D7279"/>
    <w:rsid w:val="006E17BC"/>
    <w:rsid w:val="006E240C"/>
    <w:rsid w:val="006E27DC"/>
    <w:rsid w:val="006E5880"/>
    <w:rsid w:val="006E683D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72FD"/>
    <w:rsid w:val="00870385"/>
    <w:rsid w:val="008706E2"/>
    <w:rsid w:val="00875D96"/>
    <w:rsid w:val="00877524"/>
    <w:rsid w:val="00886601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AFC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511F"/>
    <w:rsid w:val="00A46220"/>
    <w:rsid w:val="00A52EA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37B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5CA2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3FF8"/>
    <w:rsid w:val="00B56E4B"/>
    <w:rsid w:val="00B614C2"/>
    <w:rsid w:val="00B6652B"/>
    <w:rsid w:val="00B66763"/>
    <w:rsid w:val="00B7142D"/>
    <w:rsid w:val="00B80B32"/>
    <w:rsid w:val="00B86934"/>
    <w:rsid w:val="00B90B82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4FBC"/>
    <w:rsid w:val="00C057C2"/>
    <w:rsid w:val="00C063BD"/>
    <w:rsid w:val="00C1393F"/>
    <w:rsid w:val="00C139FD"/>
    <w:rsid w:val="00C21EFC"/>
    <w:rsid w:val="00C24ED3"/>
    <w:rsid w:val="00C3247D"/>
    <w:rsid w:val="00C33CB9"/>
    <w:rsid w:val="00C43E16"/>
    <w:rsid w:val="00C45308"/>
    <w:rsid w:val="00C4642D"/>
    <w:rsid w:val="00C51360"/>
    <w:rsid w:val="00C52262"/>
    <w:rsid w:val="00C528CC"/>
    <w:rsid w:val="00C536E0"/>
    <w:rsid w:val="00C5485D"/>
    <w:rsid w:val="00C5665B"/>
    <w:rsid w:val="00C56750"/>
    <w:rsid w:val="00C60B6E"/>
    <w:rsid w:val="00C62A70"/>
    <w:rsid w:val="00C63D12"/>
    <w:rsid w:val="00C657A0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87125"/>
    <w:rsid w:val="00C92D43"/>
    <w:rsid w:val="00C93B51"/>
    <w:rsid w:val="00C949FD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CB9"/>
    <w:rsid w:val="00D23E5D"/>
    <w:rsid w:val="00D25A6C"/>
    <w:rsid w:val="00D25FA1"/>
    <w:rsid w:val="00D322B0"/>
    <w:rsid w:val="00D32C00"/>
    <w:rsid w:val="00D33B93"/>
    <w:rsid w:val="00D35087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439E"/>
    <w:rsid w:val="00D7797B"/>
    <w:rsid w:val="00D8658E"/>
    <w:rsid w:val="00D872E7"/>
    <w:rsid w:val="00D91E20"/>
    <w:rsid w:val="00D92BDE"/>
    <w:rsid w:val="00D92C71"/>
    <w:rsid w:val="00DA1A10"/>
    <w:rsid w:val="00DA232C"/>
    <w:rsid w:val="00DA610C"/>
    <w:rsid w:val="00DB2896"/>
    <w:rsid w:val="00DB58C2"/>
    <w:rsid w:val="00DC13B8"/>
    <w:rsid w:val="00DC1978"/>
    <w:rsid w:val="00DC3AD5"/>
    <w:rsid w:val="00DD48BB"/>
    <w:rsid w:val="00DD7798"/>
    <w:rsid w:val="00DD7D43"/>
    <w:rsid w:val="00DE17E8"/>
    <w:rsid w:val="00DE36E8"/>
    <w:rsid w:val="00DE3975"/>
    <w:rsid w:val="00DE441F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0C26"/>
    <w:rsid w:val="00E2323C"/>
    <w:rsid w:val="00E23A00"/>
    <w:rsid w:val="00E3036A"/>
    <w:rsid w:val="00E334B8"/>
    <w:rsid w:val="00E34751"/>
    <w:rsid w:val="00E4008B"/>
    <w:rsid w:val="00E42204"/>
    <w:rsid w:val="00E435E0"/>
    <w:rsid w:val="00E456DD"/>
    <w:rsid w:val="00E53960"/>
    <w:rsid w:val="00E551B3"/>
    <w:rsid w:val="00E553D3"/>
    <w:rsid w:val="00E56435"/>
    <w:rsid w:val="00E571C7"/>
    <w:rsid w:val="00E60BE2"/>
    <w:rsid w:val="00E61D6E"/>
    <w:rsid w:val="00E66602"/>
    <w:rsid w:val="00E677EF"/>
    <w:rsid w:val="00E74720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146C"/>
    <w:rsid w:val="00F55BCE"/>
    <w:rsid w:val="00F64313"/>
    <w:rsid w:val="00F64665"/>
    <w:rsid w:val="00F6554B"/>
    <w:rsid w:val="00F776C0"/>
    <w:rsid w:val="00F84778"/>
    <w:rsid w:val="00F84E28"/>
    <w:rsid w:val="00F8596B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5DFACE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DC8B5-2835-4FFC-936F-58B1D9D2A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303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Gmina Czermin</cp:lastModifiedBy>
  <cp:revision>21</cp:revision>
  <cp:lastPrinted>2021-01-22T11:31:00Z</cp:lastPrinted>
  <dcterms:created xsi:type="dcterms:W3CDTF">2022-03-31T07:52:00Z</dcterms:created>
  <dcterms:modified xsi:type="dcterms:W3CDTF">2026-02-24T07:49:00Z</dcterms:modified>
</cp:coreProperties>
</file>